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412EB" w:rsidRDefault="00E13AF8" w:rsidP="006635F5">
      <w:pPr>
        <w:rPr>
          <w:rFonts w:asciiTheme="minorHAnsi" w:eastAsiaTheme="minorHAnsi" w:hAnsiTheme="minorHAnsi" w:cstheme="minorBidi"/>
          <w:sz w:val="22"/>
          <w:szCs w:val="22"/>
          <w:lang w:eastAsia="en-U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6412EB" w:rsidRDefault="006412EB"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6635F5" w:rsidRDefault="006635F5" w:rsidP="00B77D17">
      <w:pPr>
        <w:jc w:val="right"/>
      </w:pPr>
    </w:p>
    <w:p w:rsidR="001968EB" w:rsidRDefault="001968EB" w:rsidP="0069585D">
      <w:pPr>
        <w:rPr>
          <w:b/>
        </w:rPr>
      </w:pPr>
    </w:p>
    <w:p w:rsidR="001968EB" w:rsidRDefault="001968EB" w:rsidP="001968EB">
      <w:pPr>
        <w:rPr>
          <w:b/>
        </w:rPr>
      </w:pPr>
    </w:p>
    <w:p w:rsidR="005E3247" w:rsidRDefault="005E3247" w:rsidP="001968EB">
      <w:pPr>
        <w:rPr>
          <w:b/>
        </w:rPr>
      </w:pPr>
    </w:p>
    <w:p w:rsidR="005E3247" w:rsidRDefault="005E3247" w:rsidP="001968EB">
      <w:pPr>
        <w:rPr>
          <w:b/>
        </w:rPr>
      </w:pPr>
    </w:p>
    <w:p w:rsidR="001968EB" w:rsidRDefault="001968EB"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23B42" w:rsidRPr="00D23B42">
        <w:rPr>
          <w:sz w:val="26"/>
          <w:szCs w:val="26"/>
        </w:rPr>
        <w:t xml:space="preserve">г. </w:t>
      </w:r>
      <w:r w:rsidR="005864E9" w:rsidRPr="005864E9">
        <w:rPr>
          <w:sz w:val="26"/>
          <w:szCs w:val="26"/>
        </w:rPr>
        <w:t>Янаул</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73FFA">
        <w:rPr>
          <w:iCs/>
        </w:rPr>
        <w:t>16</w:t>
      </w:r>
      <w:r w:rsidRPr="00F84878">
        <w:rPr>
          <w:iCs/>
        </w:rPr>
        <w:t xml:space="preserve">» </w:t>
      </w:r>
      <w:r w:rsidR="002404E4">
        <w:rPr>
          <w:iCs/>
        </w:rPr>
        <w:t>феврал</w:t>
      </w:r>
      <w:r w:rsidR="00FA006B">
        <w:rPr>
          <w:iCs/>
        </w:rPr>
        <w:t>я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Pr="008B2C46" w:rsidRDefault="00005DD8" w:rsidP="00915B7D">
      <w:pPr>
        <w:rPr>
          <w:b/>
          <w:color w:val="FF0000"/>
        </w:rPr>
      </w:pPr>
    </w:p>
    <w:p w:rsidR="00915B7D" w:rsidRDefault="00915B7D" w:rsidP="006412EB"/>
    <w:p w:rsidR="005E3247" w:rsidRDefault="005E3247" w:rsidP="00915B7D">
      <w:pPr>
        <w:jc w:val="center"/>
      </w:pPr>
    </w:p>
    <w:p w:rsidR="0069585D" w:rsidRDefault="0069585D" w:rsidP="00915B7D">
      <w:pPr>
        <w:jc w:val="center"/>
      </w:pPr>
    </w:p>
    <w:p w:rsidR="006635F5" w:rsidRDefault="006635F5" w:rsidP="00915B7D">
      <w:pPr>
        <w:jc w:val="center"/>
      </w:pPr>
      <w:bookmarkStart w:id="0" w:name="_GoBack"/>
      <w:bookmarkEnd w:id="0"/>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3026AB">
          <w:rPr>
            <w:noProof/>
            <w:webHidden/>
          </w:rPr>
          <w:t>3</w:t>
        </w:r>
        <w:r>
          <w:rPr>
            <w:noProof/>
            <w:webHidden/>
          </w:rPr>
          <w:fldChar w:fldCharType="end"/>
        </w:r>
      </w:hyperlink>
    </w:p>
    <w:p w:rsidR="00915B7D" w:rsidRPr="008E3CB4" w:rsidRDefault="003026AB"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3026AB"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3026AB"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3026A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3026A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3026A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3026AB"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3026AB"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3026AB"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w:t>
      </w:r>
      <w:r w:rsidR="001E0C8F" w:rsidRPr="00D23B42">
        <w:rPr>
          <w:szCs w:val="26"/>
        </w:rPr>
        <w:t xml:space="preserve">г. </w:t>
      </w:r>
      <w:r w:rsidR="00B27C6F" w:rsidRPr="00B27C6F">
        <w:rPr>
          <w:szCs w:val="26"/>
        </w:rPr>
        <w:t>Янаул</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8E3EB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8E3EB7" w:rsidP="00A47819">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73335D" w:rsidRPr="00B77D17" w:rsidRDefault="0073335D" w:rsidP="00A47819">
            <w:pPr>
              <w:autoSpaceDE w:val="0"/>
              <w:autoSpaceDN w:val="0"/>
              <w:adjustRightInd w:val="0"/>
              <w:jc w:val="both"/>
              <w:rPr>
                <w:rFonts w:eastAsia="Calibri"/>
                <w:bCs/>
              </w:rPr>
            </w:pPr>
            <w:r w:rsidRPr="00B57D6D">
              <w:rPr>
                <w:rFonts w:eastAsia="Calibri"/>
                <w:bCs/>
                <w:color w:val="000000"/>
              </w:rPr>
              <w:t>тел</w:t>
            </w:r>
            <w:r w:rsidR="008E3EB7" w:rsidRPr="00B77D17">
              <w:rPr>
                <w:rFonts w:eastAsia="Calibri"/>
                <w:bCs/>
                <w:color w:val="000000"/>
              </w:rPr>
              <w:t>. + 7 (347)2211326</w:t>
            </w:r>
            <w:r w:rsidRPr="00B77D17">
              <w:rPr>
                <w:rFonts w:eastAsia="Calibri"/>
                <w:bCs/>
                <w:color w:val="000000"/>
              </w:rPr>
              <w:t xml:space="preserve">, </w:t>
            </w:r>
            <w:r w:rsidRPr="00B57D6D">
              <w:rPr>
                <w:rFonts w:eastAsia="Calibri"/>
                <w:bCs/>
                <w:color w:val="000000"/>
                <w:lang w:val="en-US"/>
              </w:rPr>
              <w:t>e</w:t>
            </w:r>
            <w:r w:rsidRPr="00B77D17">
              <w:rPr>
                <w:rFonts w:eastAsia="Calibri"/>
                <w:bCs/>
                <w:color w:val="000000"/>
              </w:rPr>
              <w:t>-</w:t>
            </w:r>
            <w:r w:rsidRPr="00B57D6D">
              <w:rPr>
                <w:rFonts w:eastAsia="Calibri"/>
                <w:bCs/>
                <w:color w:val="000000"/>
                <w:lang w:val="en-US"/>
              </w:rPr>
              <w:t>mail</w:t>
            </w:r>
            <w:r w:rsidRPr="00B77D17">
              <w:rPr>
                <w:rFonts w:eastAsia="Calibri"/>
                <w:bCs/>
                <w:color w:val="000000"/>
              </w:rPr>
              <w:t xml:space="preserve">: </w:t>
            </w:r>
            <w:hyperlink r:id="rId14" w:history="1">
              <w:r w:rsidR="008E3EB7" w:rsidRPr="006C4EED">
                <w:rPr>
                  <w:rStyle w:val="a4"/>
                  <w:lang w:val="en-US"/>
                </w:rPr>
                <w:t>n</w:t>
              </w:r>
              <w:r w:rsidR="008E3EB7" w:rsidRPr="00B77D17">
                <w:rPr>
                  <w:rStyle w:val="a4"/>
                </w:rPr>
                <w:t>.</w:t>
              </w:r>
              <w:r w:rsidR="008E3EB7" w:rsidRPr="006C4EED">
                <w:rPr>
                  <w:rStyle w:val="a4"/>
                  <w:lang w:val="en-US"/>
                </w:rPr>
                <w:t>ishmaev</w:t>
              </w:r>
              <w:r w:rsidR="008E3EB7" w:rsidRPr="00B77D17">
                <w:rPr>
                  <w:rStyle w:val="a4"/>
                </w:rPr>
                <w:t>@</w:t>
              </w:r>
              <w:r w:rsidR="008E3EB7" w:rsidRPr="006C4EED">
                <w:rPr>
                  <w:rStyle w:val="a4"/>
                  <w:lang w:val="en-US"/>
                </w:rPr>
                <w:t>bashtel</w:t>
              </w:r>
              <w:r w:rsidR="008E3EB7" w:rsidRPr="00B77D17">
                <w:rPr>
                  <w:rStyle w:val="a4"/>
                </w:rPr>
                <w:t>.</w:t>
              </w:r>
              <w:proofErr w:type="spellStart"/>
              <w:r w:rsidR="008E3EB7" w:rsidRPr="006C4EED">
                <w:rPr>
                  <w:rStyle w:val="a4"/>
                  <w:lang w:val="en-US"/>
                </w:rPr>
                <w:t>ru</w:t>
              </w:r>
              <w:proofErr w:type="spellEnd"/>
            </w:hyperlink>
            <w:r w:rsidR="008E3EB7" w:rsidRPr="00B77D17">
              <w:t xml:space="preserve"> </w:t>
            </w:r>
          </w:p>
          <w:p w:rsidR="00915B7D" w:rsidRPr="00B77D17" w:rsidRDefault="00915B7D" w:rsidP="00907BCE">
            <w:pPr>
              <w:pStyle w:val="Default"/>
              <w:rPr>
                <w:i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w:t>
            </w:r>
            <w:r w:rsidR="001E0C8F" w:rsidRPr="00D23B42">
              <w:rPr>
                <w:szCs w:val="26"/>
              </w:rPr>
              <w:t xml:space="preserve">г. </w:t>
            </w:r>
            <w:r w:rsidR="00B27C6F" w:rsidRPr="00B27C6F">
              <w:rPr>
                <w:szCs w:val="26"/>
              </w:rPr>
              <w:t>Янаул</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941BF" w:rsidRDefault="008941BF" w:rsidP="008941BF">
            <w:pPr>
              <w:pStyle w:val="Default"/>
              <w:jc w:val="both"/>
              <w:rPr>
                <w:iCs/>
                <w:color w:val="auto"/>
              </w:rPr>
            </w:pPr>
            <w:r>
              <w:t>1</w:t>
            </w:r>
            <w:r w:rsidR="001C01E7">
              <w:t> 257 547</w:t>
            </w:r>
            <w:r>
              <w:rPr>
                <w:iCs/>
                <w:color w:val="auto"/>
              </w:rPr>
              <w:t xml:space="preserve"> </w:t>
            </w:r>
            <w:r w:rsidRPr="00BB6C80">
              <w:rPr>
                <w:iCs/>
                <w:color w:val="auto"/>
              </w:rPr>
              <w:t>(</w:t>
            </w:r>
            <w:r>
              <w:rPr>
                <w:iCs/>
                <w:color w:val="auto"/>
              </w:rPr>
              <w:t xml:space="preserve">один миллион </w:t>
            </w:r>
            <w:r w:rsidR="001C01E7">
              <w:rPr>
                <w:iCs/>
                <w:color w:val="auto"/>
              </w:rPr>
              <w:t>двести пятьдесят семь тысяч пятьсот сорок семь</w:t>
            </w:r>
            <w:r w:rsidRPr="00BB6C80">
              <w:rPr>
                <w:iCs/>
                <w:color w:val="auto"/>
              </w:rPr>
              <w:t xml:space="preserve">) рублей </w:t>
            </w:r>
            <w:r w:rsidR="001C01E7">
              <w:rPr>
                <w:iCs/>
                <w:color w:val="auto"/>
              </w:rPr>
              <w:t>06</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sidR="001C2F3E">
              <w:rPr>
                <w:iCs/>
              </w:rPr>
              <w:t>191 829</w:t>
            </w:r>
            <w:r>
              <w:rPr>
                <w:iCs/>
              </w:rPr>
              <w:t xml:space="preserve"> </w:t>
            </w:r>
            <w:r>
              <w:rPr>
                <w:iCs/>
                <w:color w:val="auto"/>
              </w:rPr>
              <w:t>(</w:t>
            </w:r>
            <w:r w:rsidR="001C2F3E">
              <w:rPr>
                <w:iCs/>
                <w:color w:val="auto"/>
              </w:rPr>
              <w:t xml:space="preserve">сто </w:t>
            </w:r>
            <w:r w:rsidR="002E00F6">
              <w:rPr>
                <w:iCs/>
                <w:color w:val="auto"/>
              </w:rPr>
              <w:t>девяносто</w:t>
            </w:r>
            <w:r w:rsidR="001C2F3E">
              <w:rPr>
                <w:iCs/>
                <w:color w:val="auto"/>
              </w:rPr>
              <w:t xml:space="preserve"> одна тысяча восемьсот двадцать девять) рублей 21</w:t>
            </w:r>
            <w:r w:rsidRPr="00BB6C80">
              <w:rPr>
                <w:iCs/>
                <w:color w:val="auto"/>
              </w:rPr>
              <w:t xml:space="preserve"> коп</w:t>
            </w:r>
            <w:r w:rsidR="001C2F3E">
              <w:rPr>
                <w:iCs/>
                <w:color w:val="auto"/>
              </w:rPr>
              <w:t>ейка</w:t>
            </w:r>
          </w:p>
          <w:p w:rsidR="008941BF" w:rsidRPr="00BB6C80" w:rsidRDefault="008941BF" w:rsidP="008941BF">
            <w:pPr>
              <w:pStyle w:val="Default"/>
              <w:jc w:val="both"/>
              <w:rPr>
                <w:iCs/>
                <w:color w:val="auto"/>
                <w:sz w:val="10"/>
                <w:szCs w:val="10"/>
              </w:rPr>
            </w:pPr>
          </w:p>
          <w:p w:rsidR="008941BF" w:rsidRPr="00BB6C80" w:rsidRDefault="008941BF" w:rsidP="008941BF">
            <w:pPr>
              <w:pStyle w:val="Default"/>
              <w:jc w:val="both"/>
              <w:rPr>
                <w:iCs/>
                <w:color w:val="auto"/>
                <w:sz w:val="10"/>
                <w:szCs w:val="10"/>
              </w:rPr>
            </w:pPr>
            <w:r>
              <w:t>1</w:t>
            </w:r>
            <w:r w:rsidR="001C2F3E">
              <w:t> 065 717</w:t>
            </w:r>
            <w:r>
              <w:rPr>
                <w:iCs/>
                <w:color w:val="auto"/>
              </w:rPr>
              <w:t xml:space="preserve"> </w:t>
            </w:r>
            <w:r w:rsidRPr="00BB6C80">
              <w:rPr>
                <w:iCs/>
                <w:color w:val="auto"/>
              </w:rPr>
              <w:t>(</w:t>
            </w:r>
            <w:r>
              <w:rPr>
                <w:iCs/>
                <w:color w:val="auto"/>
              </w:rPr>
              <w:t xml:space="preserve">один миллион </w:t>
            </w:r>
            <w:r w:rsidR="001C2F3E">
              <w:rPr>
                <w:iCs/>
                <w:color w:val="auto"/>
              </w:rPr>
              <w:t>шестьдесят пять тысяч семьсот семнадцать</w:t>
            </w:r>
            <w:r>
              <w:rPr>
                <w:iCs/>
                <w:color w:val="auto"/>
              </w:rPr>
              <w:t>) рублей</w:t>
            </w:r>
            <w:r w:rsidRPr="00BB6C80">
              <w:rPr>
                <w:iCs/>
                <w:color w:val="auto"/>
              </w:rPr>
              <w:t xml:space="preserve"> </w:t>
            </w:r>
            <w:r w:rsidR="001C2F3E">
              <w:rPr>
                <w:iCs/>
                <w:color w:val="auto"/>
              </w:rPr>
              <w:t>85</w:t>
            </w:r>
            <w:r w:rsidRPr="00BB6C80">
              <w:rPr>
                <w:iCs/>
                <w:color w:val="auto"/>
              </w:rPr>
              <w:t xml:space="preserve"> коп</w:t>
            </w:r>
            <w:r w:rsidR="001C2F3E">
              <w:rPr>
                <w:iCs/>
                <w:color w:val="auto"/>
              </w:rPr>
              <w:t>еек</w:t>
            </w:r>
            <w:r>
              <w:rPr>
                <w:iCs/>
                <w:color w:val="auto"/>
              </w:rPr>
              <w:t xml:space="preserve">, без учета </w:t>
            </w:r>
            <w:r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Pr="00F84878">
              <w:rPr>
                <w:iCs/>
              </w:rPr>
              <w:t>«</w:t>
            </w:r>
            <w:r w:rsidR="009B34A0">
              <w:rPr>
                <w:iCs/>
              </w:rPr>
              <w:t>22</w:t>
            </w:r>
            <w:r w:rsidRPr="00F84878">
              <w:rPr>
                <w:iCs/>
              </w:rPr>
              <w:t xml:space="preserve">» </w:t>
            </w:r>
            <w:r w:rsidR="00043A83">
              <w:rPr>
                <w:iCs/>
              </w:rPr>
              <w:t>феврал</w:t>
            </w:r>
            <w:r w:rsidR="00A45317">
              <w:rPr>
                <w:iCs/>
              </w:rPr>
              <w:t>я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026AB">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3026AB">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3026AB"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9189E" w:rsidRPr="00A9189E">
        <w:t>27 от 21</w:t>
      </w:r>
      <w:r w:rsidR="00915B7D" w:rsidRPr="00A9189E">
        <w:t xml:space="preserve"> </w:t>
      </w:r>
      <w:r w:rsidR="00A9189E" w:rsidRPr="00A9189E">
        <w:t>ноября</w:t>
      </w:r>
      <w:r w:rsidR="00915B7D" w:rsidRPr="00A9189E">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2020E" w:rsidRDefault="0062020E" w:rsidP="0062020E">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62020E" w:rsidRPr="0062020E" w:rsidRDefault="0062020E" w:rsidP="0062020E">
            <w:pPr>
              <w:autoSpaceDE w:val="0"/>
              <w:autoSpaceDN w:val="0"/>
              <w:adjustRightInd w:val="0"/>
              <w:jc w:val="both"/>
              <w:rPr>
                <w:rFonts w:eastAsia="Calibri"/>
                <w:bCs/>
              </w:rPr>
            </w:pPr>
            <w:r w:rsidRPr="00B57D6D">
              <w:rPr>
                <w:rFonts w:eastAsia="Calibri"/>
                <w:bCs/>
                <w:color w:val="000000"/>
              </w:rPr>
              <w:t>тел</w:t>
            </w:r>
            <w:r w:rsidRPr="0062020E">
              <w:rPr>
                <w:rFonts w:eastAsia="Calibri"/>
                <w:bCs/>
                <w:color w:val="000000"/>
              </w:rPr>
              <w:t xml:space="preserve">. + 7 (347)2211326, </w:t>
            </w:r>
            <w:r w:rsidRPr="00B57D6D">
              <w:rPr>
                <w:rFonts w:eastAsia="Calibri"/>
                <w:bCs/>
                <w:color w:val="000000"/>
                <w:lang w:val="en-US"/>
              </w:rPr>
              <w:t>e</w:t>
            </w:r>
            <w:r w:rsidRPr="0062020E">
              <w:rPr>
                <w:rFonts w:eastAsia="Calibri"/>
                <w:bCs/>
                <w:color w:val="000000"/>
              </w:rPr>
              <w:t>-</w:t>
            </w:r>
            <w:r w:rsidRPr="00B57D6D">
              <w:rPr>
                <w:rFonts w:eastAsia="Calibri"/>
                <w:bCs/>
                <w:color w:val="000000"/>
                <w:lang w:val="en-US"/>
              </w:rPr>
              <w:t>mail</w:t>
            </w:r>
            <w:r w:rsidRPr="0062020E">
              <w:rPr>
                <w:rFonts w:eastAsia="Calibri"/>
                <w:bCs/>
                <w:color w:val="000000"/>
              </w:rPr>
              <w:t xml:space="preserve">: </w:t>
            </w:r>
            <w:hyperlink r:id="rId25" w:history="1">
              <w:r w:rsidRPr="006C4EED">
                <w:rPr>
                  <w:rStyle w:val="a4"/>
                  <w:lang w:val="en-US"/>
                </w:rPr>
                <w:t>n</w:t>
              </w:r>
              <w:r w:rsidRPr="0062020E">
                <w:rPr>
                  <w:rStyle w:val="a4"/>
                </w:rPr>
                <w:t>.</w:t>
              </w:r>
              <w:r w:rsidRPr="006C4EED">
                <w:rPr>
                  <w:rStyle w:val="a4"/>
                  <w:lang w:val="en-US"/>
                </w:rPr>
                <w:t>ishmaev</w:t>
              </w:r>
              <w:r w:rsidRPr="0062020E">
                <w:rPr>
                  <w:rStyle w:val="a4"/>
                </w:rPr>
                <w:t>@</w:t>
              </w:r>
              <w:r w:rsidRPr="006C4EED">
                <w:rPr>
                  <w:rStyle w:val="a4"/>
                  <w:lang w:val="en-US"/>
                </w:rPr>
                <w:t>bashtel</w:t>
              </w:r>
              <w:r w:rsidRPr="0062020E">
                <w:rPr>
                  <w:rStyle w:val="a4"/>
                </w:rPr>
                <w:t>.</w:t>
              </w:r>
              <w:proofErr w:type="spellStart"/>
              <w:r w:rsidRPr="006C4EED">
                <w:rPr>
                  <w:rStyle w:val="a4"/>
                  <w:lang w:val="en-US"/>
                </w:rPr>
                <w:t>ru</w:t>
              </w:r>
              <w:proofErr w:type="spellEnd"/>
            </w:hyperlink>
            <w:r w:rsidRPr="0062020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5E514A" w:rsidRDefault="005E514A" w:rsidP="00B8586E">
            <w:pPr>
              <w:pStyle w:val="afff8"/>
              <w:rPr>
                <w:rFonts w:cs="Times New Roman"/>
              </w:rPr>
            </w:pPr>
            <w:r w:rsidRPr="005E514A">
              <w:t>Муниципальное унитарное предприятие «</w:t>
            </w:r>
            <w:proofErr w:type="spellStart"/>
            <w:r w:rsidRPr="005E514A">
              <w:t>ЯнаулТеплоэнерго</w:t>
            </w:r>
            <w:proofErr w:type="spellEnd"/>
            <w:r w:rsidRPr="005E514A">
              <w:t>» (МУП «</w:t>
            </w:r>
            <w:proofErr w:type="spellStart"/>
            <w:r w:rsidRPr="005E514A">
              <w:t>ЯнаулТеплоэнерго</w:t>
            </w:r>
            <w:proofErr w:type="spellEnd"/>
            <w:r w:rsidRPr="005E514A">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E514A" w:rsidP="00D02223">
            <w:pPr>
              <w:rPr>
                <w:color w:val="FF0000"/>
              </w:rPr>
            </w:pPr>
            <w:r w:rsidRPr="009B518C">
              <w:rPr>
                <w:shd w:val="clear" w:color="auto" w:fill="FFFFFF"/>
              </w:rPr>
              <w:t>452800, РБ, г. Янаул, ул. Советская, 21а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43A83" w:rsidRPr="00F84878">
              <w:rPr>
                <w:iCs/>
              </w:rPr>
              <w:t>«</w:t>
            </w:r>
            <w:r w:rsidR="009B2EFE">
              <w:rPr>
                <w:iCs/>
              </w:rPr>
              <w:t>22</w:t>
            </w:r>
            <w:r w:rsidR="00043A83" w:rsidRPr="00F84878">
              <w:rPr>
                <w:iCs/>
              </w:rPr>
              <w:t xml:space="preserve">» </w:t>
            </w:r>
            <w:r w:rsidR="00043A83">
              <w:rPr>
                <w:iCs/>
              </w:rPr>
              <w:t>февраля 2017</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w:t>
            </w:r>
            <w:r w:rsidR="001E0C8F" w:rsidRPr="00D23B42">
              <w:rPr>
                <w:szCs w:val="26"/>
              </w:rPr>
              <w:t xml:space="preserve">г. </w:t>
            </w:r>
            <w:r w:rsidR="00B27C6F" w:rsidRPr="00B27C6F">
              <w:rPr>
                <w:szCs w:val="26"/>
              </w:rPr>
              <w:t>Янаул</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E42CA4" w:rsidRDefault="00E42CA4" w:rsidP="00E42CA4">
            <w:pPr>
              <w:pStyle w:val="Default"/>
              <w:jc w:val="both"/>
              <w:rPr>
                <w:iCs/>
                <w:color w:val="auto"/>
              </w:rPr>
            </w:pPr>
            <w:r>
              <w:t>1 257 547</w:t>
            </w:r>
            <w:r>
              <w:rPr>
                <w:iCs/>
                <w:color w:val="auto"/>
              </w:rPr>
              <w:t xml:space="preserve"> </w:t>
            </w:r>
            <w:r w:rsidRPr="00BB6C80">
              <w:rPr>
                <w:iCs/>
                <w:color w:val="auto"/>
              </w:rPr>
              <w:t>(</w:t>
            </w:r>
            <w:r>
              <w:rPr>
                <w:iCs/>
                <w:color w:val="auto"/>
              </w:rPr>
              <w:t>один миллион двести пятьдесят семь тысяч пятьсот сорок семь</w:t>
            </w:r>
            <w:r w:rsidRPr="00BB6C80">
              <w:rPr>
                <w:iCs/>
                <w:color w:val="auto"/>
              </w:rPr>
              <w:t xml:space="preserve">) рублей </w:t>
            </w:r>
            <w:r>
              <w:rPr>
                <w:iCs/>
                <w:color w:val="auto"/>
              </w:rPr>
              <w:t>06</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191 829 </w:t>
            </w:r>
            <w:r>
              <w:rPr>
                <w:iCs/>
                <w:color w:val="auto"/>
              </w:rPr>
              <w:t>(сто девяносто одна тысяча восемьсот двадцать девять) рублей 21</w:t>
            </w:r>
            <w:r w:rsidRPr="00BB6C80">
              <w:rPr>
                <w:iCs/>
                <w:color w:val="auto"/>
              </w:rPr>
              <w:t xml:space="preserve"> коп</w:t>
            </w:r>
            <w:r>
              <w:rPr>
                <w:iCs/>
                <w:color w:val="auto"/>
              </w:rPr>
              <w:t>ейка</w:t>
            </w:r>
          </w:p>
          <w:p w:rsidR="00E42CA4" w:rsidRPr="00BB6C80" w:rsidRDefault="00E42CA4" w:rsidP="00E42CA4">
            <w:pPr>
              <w:pStyle w:val="Default"/>
              <w:jc w:val="both"/>
              <w:rPr>
                <w:iCs/>
                <w:color w:val="auto"/>
                <w:sz w:val="10"/>
                <w:szCs w:val="10"/>
              </w:rPr>
            </w:pPr>
          </w:p>
          <w:p w:rsidR="00E42CA4" w:rsidRPr="00BB6C80" w:rsidRDefault="00E42CA4" w:rsidP="00E42CA4">
            <w:pPr>
              <w:pStyle w:val="Default"/>
              <w:jc w:val="both"/>
              <w:rPr>
                <w:iCs/>
                <w:color w:val="auto"/>
                <w:sz w:val="10"/>
                <w:szCs w:val="10"/>
              </w:rPr>
            </w:pPr>
            <w:r>
              <w:t>1 065 717</w:t>
            </w:r>
            <w:r>
              <w:rPr>
                <w:iCs/>
                <w:color w:val="auto"/>
              </w:rPr>
              <w:t xml:space="preserve"> </w:t>
            </w:r>
            <w:r w:rsidRPr="00BB6C80">
              <w:rPr>
                <w:iCs/>
                <w:color w:val="auto"/>
              </w:rPr>
              <w:t>(</w:t>
            </w:r>
            <w:r>
              <w:rPr>
                <w:iCs/>
                <w:color w:val="auto"/>
              </w:rPr>
              <w:t>один миллион шестьдесят пять тысяч семьсот семнадцать) рублей</w:t>
            </w:r>
            <w:r w:rsidRPr="00BB6C80">
              <w:rPr>
                <w:iCs/>
                <w:color w:val="auto"/>
              </w:rPr>
              <w:t xml:space="preserve"> </w:t>
            </w:r>
            <w:r>
              <w:rPr>
                <w:iCs/>
                <w:color w:val="auto"/>
              </w:rPr>
              <w:t>85</w:t>
            </w:r>
            <w:r w:rsidRPr="00BB6C80">
              <w:rPr>
                <w:iCs/>
                <w:color w:val="auto"/>
              </w:rPr>
              <w:t xml:space="preserve"> коп</w:t>
            </w:r>
            <w:r>
              <w:rPr>
                <w:iCs/>
                <w:color w:val="auto"/>
              </w:rPr>
              <w:t xml:space="preserve">еек,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3026AB">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3026AB">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3026AB">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3026AB">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(Протокол № 27 от 21</w:t>
      </w:r>
      <w:r w:rsidRPr="001D4E0B">
        <w:t xml:space="preserve"> </w:t>
      </w:r>
      <w:r w:rsidR="007B2DEC">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3C4C28" w:rsidRPr="0076530B" w:rsidRDefault="0076530B" w:rsidP="003C4C28">
      <w:pPr>
        <w:rPr>
          <w:rFonts w:eastAsia="MS Mincho"/>
          <w:lang w:eastAsia="x-none"/>
        </w:rPr>
      </w:pPr>
      <w:r>
        <w:rPr>
          <w:rFonts w:eastAsia="MS Mincho"/>
          <w:lang w:eastAsia="x-none"/>
        </w:rPr>
        <w:t>Проект договора представлен в Приложении № 1 к настоящей Документации.</w:t>
      </w:r>
    </w:p>
    <w:sectPr w:rsidR="003C4C28" w:rsidRPr="0076530B" w:rsidSect="007F11B0">
      <w:headerReference w:type="default" r:id="rId31"/>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3026AB">
      <w:rPr>
        <w:noProof/>
      </w:rPr>
      <w:t>12</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3026AB">
      <w:rPr>
        <w:noProof/>
      </w:rPr>
      <w:t>13</w:t>
    </w:r>
    <w:r>
      <w:fldChar w:fldCharType="end"/>
    </w:r>
  </w:p>
  <w:p w:rsidR="00706E74" w:rsidRDefault="00706E7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rsidP="00A979AE">
    <w:pPr>
      <w:pStyle w:val="a7"/>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95938"/>
    <w:rsid w:val="000A0FAA"/>
    <w:rsid w:val="000A11CB"/>
    <w:rsid w:val="000A2BE7"/>
    <w:rsid w:val="000C6659"/>
    <w:rsid w:val="000E4D41"/>
    <w:rsid w:val="000E65CB"/>
    <w:rsid w:val="000E7527"/>
    <w:rsid w:val="00104450"/>
    <w:rsid w:val="001101A7"/>
    <w:rsid w:val="00112070"/>
    <w:rsid w:val="00117217"/>
    <w:rsid w:val="001312C7"/>
    <w:rsid w:val="00132721"/>
    <w:rsid w:val="00135FB9"/>
    <w:rsid w:val="00145CCF"/>
    <w:rsid w:val="00146118"/>
    <w:rsid w:val="00156A9C"/>
    <w:rsid w:val="0016575D"/>
    <w:rsid w:val="001968EB"/>
    <w:rsid w:val="00197D48"/>
    <w:rsid w:val="00197F71"/>
    <w:rsid w:val="001A0136"/>
    <w:rsid w:val="001C01E7"/>
    <w:rsid w:val="001C2F3E"/>
    <w:rsid w:val="001C4740"/>
    <w:rsid w:val="001E0C8F"/>
    <w:rsid w:val="001E194D"/>
    <w:rsid w:val="001F272A"/>
    <w:rsid w:val="001F68BA"/>
    <w:rsid w:val="00200B88"/>
    <w:rsid w:val="002225D5"/>
    <w:rsid w:val="002246E2"/>
    <w:rsid w:val="002257CE"/>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7266E"/>
    <w:rsid w:val="00275940"/>
    <w:rsid w:val="002765EA"/>
    <w:rsid w:val="00283B18"/>
    <w:rsid w:val="00285716"/>
    <w:rsid w:val="00294E87"/>
    <w:rsid w:val="002A0BCB"/>
    <w:rsid w:val="002B0A62"/>
    <w:rsid w:val="002B3B57"/>
    <w:rsid w:val="002D4D5F"/>
    <w:rsid w:val="002E00F6"/>
    <w:rsid w:val="002E5ABF"/>
    <w:rsid w:val="002F67BE"/>
    <w:rsid w:val="003026AB"/>
    <w:rsid w:val="003051B1"/>
    <w:rsid w:val="00316457"/>
    <w:rsid w:val="0032545C"/>
    <w:rsid w:val="0032605E"/>
    <w:rsid w:val="0033461A"/>
    <w:rsid w:val="00344AAA"/>
    <w:rsid w:val="003526BF"/>
    <w:rsid w:val="0036183F"/>
    <w:rsid w:val="00367C3F"/>
    <w:rsid w:val="00367C7E"/>
    <w:rsid w:val="003762FB"/>
    <w:rsid w:val="003C4C28"/>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717BC"/>
    <w:rsid w:val="00471E06"/>
    <w:rsid w:val="00475E3A"/>
    <w:rsid w:val="0048002B"/>
    <w:rsid w:val="004865E2"/>
    <w:rsid w:val="004A4570"/>
    <w:rsid w:val="004C3BDF"/>
    <w:rsid w:val="004D2D1F"/>
    <w:rsid w:val="004D6006"/>
    <w:rsid w:val="004D775A"/>
    <w:rsid w:val="004E0956"/>
    <w:rsid w:val="004F03AF"/>
    <w:rsid w:val="004F3A41"/>
    <w:rsid w:val="004F76C0"/>
    <w:rsid w:val="00507A23"/>
    <w:rsid w:val="00535D62"/>
    <w:rsid w:val="00536A02"/>
    <w:rsid w:val="00543264"/>
    <w:rsid w:val="005441A9"/>
    <w:rsid w:val="00545A7E"/>
    <w:rsid w:val="0056208C"/>
    <w:rsid w:val="005647A3"/>
    <w:rsid w:val="00566240"/>
    <w:rsid w:val="00571C96"/>
    <w:rsid w:val="005821EF"/>
    <w:rsid w:val="005850CE"/>
    <w:rsid w:val="00585161"/>
    <w:rsid w:val="005864E9"/>
    <w:rsid w:val="00592535"/>
    <w:rsid w:val="0059402E"/>
    <w:rsid w:val="00597D2D"/>
    <w:rsid w:val="005A6699"/>
    <w:rsid w:val="005B27D4"/>
    <w:rsid w:val="005C68D7"/>
    <w:rsid w:val="005D6E58"/>
    <w:rsid w:val="005E3247"/>
    <w:rsid w:val="005E514A"/>
    <w:rsid w:val="005E7411"/>
    <w:rsid w:val="005F11E9"/>
    <w:rsid w:val="005F3678"/>
    <w:rsid w:val="005F5AD8"/>
    <w:rsid w:val="005F699D"/>
    <w:rsid w:val="00600917"/>
    <w:rsid w:val="006075C6"/>
    <w:rsid w:val="00610F3B"/>
    <w:rsid w:val="0062020E"/>
    <w:rsid w:val="00627C93"/>
    <w:rsid w:val="006412EB"/>
    <w:rsid w:val="00641690"/>
    <w:rsid w:val="00652523"/>
    <w:rsid w:val="0066136A"/>
    <w:rsid w:val="006635F5"/>
    <w:rsid w:val="00663E5F"/>
    <w:rsid w:val="00676E38"/>
    <w:rsid w:val="006800C5"/>
    <w:rsid w:val="00690926"/>
    <w:rsid w:val="00690D7C"/>
    <w:rsid w:val="0069585D"/>
    <w:rsid w:val="00697008"/>
    <w:rsid w:val="006B0350"/>
    <w:rsid w:val="006C1D90"/>
    <w:rsid w:val="006C5769"/>
    <w:rsid w:val="006E013C"/>
    <w:rsid w:val="006E5FB3"/>
    <w:rsid w:val="0070052C"/>
    <w:rsid w:val="00706E74"/>
    <w:rsid w:val="00707D7A"/>
    <w:rsid w:val="00713C3E"/>
    <w:rsid w:val="00730A7A"/>
    <w:rsid w:val="0073335D"/>
    <w:rsid w:val="00735BF7"/>
    <w:rsid w:val="00740825"/>
    <w:rsid w:val="00752A4C"/>
    <w:rsid w:val="00752CB9"/>
    <w:rsid w:val="00753959"/>
    <w:rsid w:val="0076432A"/>
    <w:rsid w:val="0076530B"/>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941BF"/>
    <w:rsid w:val="008A3357"/>
    <w:rsid w:val="008B158B"/>
    <w:rsid w:val="008C2F81"/>
    <w:rsid w:val="008C31AC"/>
    <w:rsid w:val="008D24A4"/>
    <w:rsid w:val="008D6D3B"/>
    <w:rsid w:val="008D712D"/>
    <w:rsid w:val="008E1152"/>
    <w:rsid w:val="008E3EB7"/>
    <w:rsid w:val="008E4654"/>
    <w:rsid w:val="00900D1F"/>
    <w:rsid w:val="00907BCE"/>
    <w:rsid w:val="00907F4C"/>
    <w:rsid w:val="00913C42"/>
    <w:rsid w:val="00915B7D"/>
    <w:rsid w:val="0091625A"/>
    <w:rsid w:val="00934AA6"/>
    <w:rsid w:val="00934B05"/>
    <w:rsid w:val="009367A9"/>
    <w:rsid w:val="00943102"/>
    <w:rsid w:val="00957B45"/>
    <w:rsid w:val="00962485"/>
    <w:rsid w:val="00965EF4"/>
    <w:rsid w:val="00985DD2"/>
    <w:rsid w:val="00990BA7"/>
    <w:rsid w:val="00990EAB"/>
    <w:rsid w:val="00991390"/>
    <w:rsid w:val="00992DA7"/>
    <w:rsid w:val="0099464B"/>
    <w:rsid w:val="009A43DE"/>
    <w:rsid w:val="009B2E04"/>
    <w:rsid w:val="009B2EFE"/>
    <w:rsid w:val="009B34A0"/>
    <w:rsid w:val="009B37E2"/>
    <w:rsid w:val="009B3DFE"/>
    <w:rsid w:val="009B5A5E"/>
    <w:rsid w:val="009C111D"/>
    <w:rsid w:val="009D2E6A"/>
    <w:rsid w:val="009D5AF2"/>
    <w:rsid w:val="009D6786"/>
    <w:rsid w:val="009E3C00"/>
    <w:rsid w:val="009E6820"/>
    <w:rsid w:val="009F0402"/>
    <w:rsid w:val="009F74DE"/>
    <w:rsid w:val="00A15055"/>
    <w:rsid w:val="00A45317"/>
    <w:rsid w:val="00A47819"/>
    <w:rsid w:val="00A47A77"/>
    <w:rsid w:val="00A54157"/>
    <w:rsid w:val="00A60356"/>
    <w:rsid w:val="00A66DC9"/>
    <w:rsid w:val="00A80A9A"/>
    <w:rsid w:val="00A9189E"/>
    <w:rsid w:val="00A94EEA"/>
    <w:rsid w:val="00A979AE"/>
    <w:rsid w:val="00AC43E9"/>
    <w:rsid w:val="00AC6DD4"/>
    <w:rsid w:val="00AC6F18"/>
    <w:rsid w:val="00AD05F1"/>
    <w:rsid w:val="00AD2F1E"/>
    <w:rsid w:val="00AF217A"/>
    <w:rsid w:val="00B01915"/>
    <w:rsid w:val="00B02029"/>
    <w:rsid w:val="00B1574F"/>
    <w:rsid w:val="00B1790A"/>
    <w:rsid w:val="00B26BC3"/>
    <w:rsid w:val="00B26C3D"/>
    <w:rsid w:val="00B27C6F"/>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C1302"/>
    <w:rsid w:val="00BC6226"/>
    <w:rsid w:val="00BC6BA0"/>
    <w:rsid w:val="00BD01E1"/>
    <w:rsid w:val="00BD1BD5"/>
    <w:rsid w:val="00BD1D49"/>
    <w:rsid w:val="00BE342A"/>
    <w:rsid w:val="00C04168"/>
    <w:rsid w:val="00C21C29"/>
    <w:rsid w:val="00C24E40"/>
    <w:rsid w:val="00C31113"/>
    <w:rsid w:val="00C40C24"/>
    <w:rsid w:val="00C6200D"/>
    <w:rsid w:val="00C65123"/>
    <w:rsid w:val="00C668EC"/>
    <w:rsid w:val="00C80C8D"/>
    <w:rsid w:val="00C82CB8"/>
    <w:rsid w:val="00C90CF9"/>
    <w:rsid w:val="00C978EC"/>
    <w:rsid w:val="00CA45B1"/>
    <w:rsid w:val="00CC0FD0"/>
    <w:rsid w:val="00CC1A6C"/>
    <w:rsid w:val="00CC4426"/>
    <w:rsid w:val="00CD51AB"/>
    <w:rsid w:val="00CD6C4D"/>
    <w:rsid w:val="00CE01F6"/>
    <w:rsid w:val="00CE644B"/>
    <w:rsid w:val="00CF2456"/>
    <w:rsid w:val="00CF37C4"/>
    <w:rsid w:val="00CF58FF"/>
    <w:rsid w:val="00D02223"/>
    <w:rsid w:val="00D06874"/>
    <w:rsid w:val="00D07BE8"/>
    <w:rsid w:val="00D23B42"/>
    <w:rsid w:val="00D445B5"/>
    <w:rsid w:val="00D4565D"/>
    <w:rsid w:val="00D56F8D"/>
    <w:rsid w:val="00D5767A"/>
    <w:rsid w:val="00D65344"/>
    <w:rsid w:val="00D75490"/>
    <w:rsid w:val="00D83B23"/>
    <w:rsid w:val="00D8535C"/>
    <w:rsid w:val="00D93891"/>
    <w:rsid w:val="00DA2F39"/>
    <w:rsid w:val="00DB5B0F"/>
    <w:rsid w:val="00DC7355"/>
    <w:rsid w:val="00DD1054"/>
    <w:rsid w:val="00DE184D"/>
    <w:rsid w:val="00DF29FB"/>
    <w:rsid w:val="00DF655A"/>
    <w:rsid w:val="00E1128C"/>
    <w:rsid w:val="00E11984"/>
    <w:rsid w:val="00E12090"/>
    <w:rsid w:val="00E13AF8"/>
    <w:rsid w:val="00E1746B"/>
    <w:rsid w:val="00E24051"/>
    <w:rsid w:val="00E25884"/>
    <w:rsid w:val="00E3384F"/>
    <w:rsid w:val="00E35210"/>
    <w:rsid w:val="00E42CA4"/>
    <w:rsid w:val="00E520DA"/>
    <w:rsid w:val="00E523B4"/>
    <w:rsid w:val="00E667C3"/>
    <w:rsid w:val="00E74309"/>
    <w:rsid w:val="00E743EC"/>
    <w:rsid w:val="00E75F9B"/>
    <w:rsid w:val="00E764E1"/>
    <w:rsid w:val="00E81613"/>
    <w:rsid w:val="00E87FDF"/>
    <w:rsid w:val="00E91419"/>
    <w:rsid w:val="00E917FD"/>
    <w:rsid w:val="00E94748"/>
    <w:rsid w:val="00E962C5"/>
    <w:rsid w:val="00E9731C"/>
    <w:rsid w:val="00EA0DFD"/>
    <w:rsid w:val="00EA5444"/>
    <w:rsid w:val="00EB7AD5"/>
    <w:rsid w:val="00EC5A22"/>
    <w:rsid w:val="00EC6910"/>
    <w:rsid w:val="00ED005F"/>
    <w:rsid w:val="00ED63F3"/>
    <w:rsid w:val="00EE5758"/>
    <w:rsid w:val="00EF1092"/>
    <w:rsid w:val="00EF740E"/>
    <w:rsid w:val="00F0122F"/>
    <w:rsid w:val="00F07789"/>
    <w:rsid w:val="00F3201D"/>
    <w:rsid w:val="00F334FE"/>
    <w:rsid w:val="00F4196A"/>
    <w:rsid w:val="00F6062D"/>
    <w:rsid w:val="00F65F96"/>
    <w:rsid w:val="00F77C2E"/>
    <w:rsid w:val="00F8247A"/>
    <w:rsid w:val="00FA006B"/>
    <w:rsid w:val="00FB105C"/>
    <w:rsid w:val="00FC388A"/>
    <w:rsid w:val="00FC482B"/>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565726524">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2DA2F-932A-4970-8D7B-CB170ADBD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15</Pages>
  <Words>4210</Words>
  <Characters>24000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403</cp:revision>
  <cp:lastPrinted>2017-02-16T07:58:00Z</cp:lastPrinted>
  <dcterms:created xsi:type="dcterms:W3CDTF">2016-10-27T10:25:00Z</dcterms:created>
  <dcterms:modified xsi:type="dcterms:W3CDTF">2017-02-16T07:58:00Z</dcterms:modified>
</cp:coreProperties>
</file>